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FC9DB" w14:textId="77777777" w:rsidR="00B208B6" w:rsidRDefault="00B208B6" w:rsidP="00B208B6">
      <w:pPr>
        <w:widowControl w:val="0"/>
        <w:autoSpaceDE w:val="0"/>
        <w:autoSpaceDN w:val="0"/>
        <w:adjustRightInd w:val="0"/>
        <w:rPr>
          <w:rFonts w:ascii="Arial" w:hAnsi="Arial" w:cs="Arial"/>
          <w:color w:val="414142"/>
          <w:sz w:val="26"/>
          <w:szCs w:val="26"/>
        </w:rPr>
      </w:pPr>
      <w:bookmarkStart w:id="0" w:name="_GoBack"/>
      <w:r>
        <w:rPr>
          <w:rFonts w:ascii="Arial" w:hAnsi="Arial" w:cs="Arial"/>
          <w:noProof/>
          <w:color w:val="414142"/>
          <w:sz w:val="26"/>
          <w:szCs w:val="26"/>
        </w:rPr>
        <w:drawing>
          <wp:inline distT="0" distB="0" distL="0" distR="0" wp14:anchorId="0AE2E35C" wp14:editId="3D38EECE">
            <wp:extent cx="2374900" cy="1270000"/>
            <wp:effectExtent l="25400" t="25400" r="38100" b="25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8" t="4545" r="3902" b="4545"/>
                    <a:stretch/>
                  </pic:blipFill>
                  <pic:spPr bwMode="auto">
                    <a:xfrm>
                      <a:off x="0" y="0"/>
                      <a:ext cx="2374900" cy="127000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759FB4AA" w14:textId="77777777" w:rsidR="006852C7" w:rsidRDefault="006852C7"/>
    <w:sectPr w:rsidR="006852C7" w:rsidSect="00B208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B6"/>
    <w:rsid w:val="00086ACF"/>
    <w:rsid w:val="005B4798"/>
    <w:rsid w:val="006852C7"/>
    <w:rsid w:val="00AC6612"/>
    <w:rsid w:val="00B208B6"/>
    <w:rsid w:val="00D6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82B9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8B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B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8B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B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Ogden</dc:creator>
  <cp:keywords/>
  <dc:description/>
  <cp:lastModifiedBy>Cate Ogden</cp:lastModifiedBy>
  <cp:revision>3</cp:revision>
  <dcterms:created xsi:type="dcterms:W3CDTF">2015-01-15T21:23:00Z</dcterms:created>
  <dcterms:modified xsi:type="dcterms:W3CDTF">2015-01-16T05:53:00Z</dcterms:modified>
</cp:coreProperties>
</file>